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8F" w:rsidRDefault="00F7408F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</w:p>
    <w:p w:rsidR="00B460E1" w:rsidRDefault="00B460E1" w:rsidP="00B460E1">
      <w:pPr>
        <w:rPr>
          <w:sz w:val="28"/>
          <w:szCs w:val="28"/>
        </w:rPr>
      </w:pPr>
    </w:p>
    <w:p w:rsidR="006A1863" w:rsidRDefault="006A1863" w:rsidP="00B460E1">
      <w:pPr>
        <w:rPr>
          <w:sz w:val="28"/>
          <w:szCs w:val="28"/>
        </w:rPr>
      </w:pPr>
      <w:bookmarkStart w:id="0" w:name="_GoBack"/>
      <w:bookmarkEnd w:id="0"/>
    </w:p>
    <w:p w:rsidR="00B460E1" w:rsidRPr="00B460E1" w:rsidRDefault="00B460E1" w:rsidP="00B460E1">
      <w:pPr>
        <w:rPr>
          <w:sz w:val="28"/>
          <w:szCs w:val="28"/>
        </w:rPr>
      </w:pPr>
    </w:p>
    <w:p w:rsidR="0020105A" w:rsidRDefault="0020105A" w:rsidP="00DC47B6">
      <w:pPr>
        <w:jc w:val="center"/>
        <w:rPr>
          <w:b/>
          <w:bCs/>
          <w:sz w:val="28"/>
        </w:rPr>
      </w:pPr>
      <w:r w:rsidRPr="0020105A">
        <w:rPr>
          <w:b/>
          <w:bCs/>
          <w:sz w:val="28"/>
        </w:rPr>
        <w:t>Об установлении границ территории</w:t>
      </w:r>
      <w:r w:rsidR="002C14FA">
        <w:rPr>
          <w:b/>
          <w:bCs/>
          <w:sz w:val="28"/>
        </w:rPr>
        <w:t>,</w:t>
      </w:r>
      <w:r w:rsidRPr="0020105A">
        <w:rPr>
          <w:b/>
          <w:bCs/>
          <w:sz w:val="28"/>
        </w:rPr>
        <w:t xml:space="preserve"> </w:t>
      </w:r>
      <w:r w:rsidR="00DC47B6">
        <w:rPr>
          <w:b/>
          <w:bCs/>
          <w:sz w:val="28"/>
        </w:rPr>
        <w:t>на которой может быть создана народная дружина</w:t>
      </w:r>
      <w:r w:rsidR="0089620E" w:rsidRPr="0089620E">
        <w:rPr>
          <w:b/>
          <w:bCs/>
          <w:sz w:val="28"/>
        </w:rPr>
        <w:t xml:space="preserve"> </w:t>
      </w:r>
      <w:r w:rsidR="0089620E">
        <w:rPr>
          <w:b/>
          <w:bCs/>
          <w:sz w:val="28"/>
        </w:rPr>
        <w:t xml:space="preserve">муниципального образования </w:t>
      </w:r>
      <w:proofErr w:type="spellStart"/>
      <w:r w:rsidR="0089620E">
        <w:rPr>
          <w:b/>
          <w:bCs/>
          <w:sz w:val="28"/>
        </w:rPr>
        <w:t>Тимашевский</w:t>
      </w:r>
      <w:proofErr w:type="spellEnd"/>
      <w:r w:rsidR="0089620E" w:rsidRPr="0020105A">
        <w:rPr>
          <w:b/>
          <w:bCs/>
          <w:sz w:val="28"/>
        </w:rPr>
        <w:t xml:space="preserve"> район</w:t>
      </w:r>
      <w:r w:rsidR="00DC47B6">
        <w:rPr>
          <w:b/>
          <w:bCs/>
          <w:sz w:val="28"/>
        </w:rPr>
        <w:t xml:space="preserve"> </w:t>
      </w:r>
    </w:p>
    <w:p w:rsidR="0020105A" w:rsidRDefault="0020105A" w:rsidP="0020105A">
      <w:pPr>
        <w:ind w:firstLine="567"/>
        <w:jc w:val="both"/>
        <w:rPr>
          <w:sz w:val="28"/>
        </w:rPr>
      </w:pPr>
    </w:p>
    <w:p w:rsidR="00C0246F" w:rsidRPr="0020105A" w:rsidRDefault="00C0246F" w:rsidP="0020105A">
      <w:pPr>
        <w:ind w:firstLine="567"/>
        <w:jc w:val="both"/>
        <w:rPr>
          <w:sz w:val="28"/>
        </w:rPr>
      </w:pPr>
    </w:p>
    <w:p w:rsidR="0020105A" w:rsidRPr="0020105A" w:rsidRDefault="0020105A" w:rsidP="00C5414C">
      <w:pPr>
        <w:ind w:firstLine="709"/>
        <w:jc w:val="both"/>
        <w:rPr>
          <w:sz w:val="28"/>
        </w:rPr>
      </w:pPr>
      <w:r w:rsidRPr="0020105A">
        <w:rPr>
          <w:sz w:val="28"/>
        </w:rPr>
        <w:t>Руководствуясь Федеральными законами от 6 октября 2003 г</w:t>
      </w:r>
      <w:r w:rsidR="00776E62">
        <w:rPr>
          <w:sz w:val="28"/>
        </w:rPr>
        <w:t>.</w:t>
      </w:r>
      <w:r w:rsidRPr="0020105A">
        <w:rPr>
          <w:sz w:val="28"/>
        </w:rPr>
        <w:t xml:space="preserve"> №</w:t>
      </w:r>
      <w:r w:rsidR="00776E62">
        <w:rPr>
          <w:sz w:val="28"/>
        </w:rPr>
        <w:t xml:space="preserve"> </w:t>
      </w:r>
      <w:r w:rsidRPr="0020105A">
        <w:rPr>
          <w:sz w:val="28"/>
        </w:rPr>
        <w:t>131-ФЗ «Об общих принципах организации местного самоуправления в Российской Федерации», от 2 апреля 2014 г</w:t>
      </w:r>
      <w:r w:rsidR="00A8791F">
        <w:rPr>
          <w:sz w:val="28"/>
        </w:rPr>
        <w:t>.</w:t>
      </w:r>
      <w:r w:rsidRPr="0020105A">
        <w:rPr>
          <w:sz w:val="28"/>
        </w:rPr>
        <w:t xml:space="preserve"> № 44-ФЗ «Об участии граждан в охране общественного порядка»</w:t>
      </w:r>
      <w:r w:rsidR="00A8791F">
        <w:rPr>
          <w:sz w:val="28"/>
        </w:rPr>
        <w:t>,</w:t>
      </w:r>
      <w:r w:rsidRPr="0020105A">
        <w:rPr>
          <w:sz w:val="28"/>
        </w:rPr>
        <w:t xml:space="preserve"> Совет</w:t>
      </w:r>
      <w:r w:rsidR="00C71480">
        <w:rPr>
          <w:sz w:val="28"/>
        </w:rPr>
        <w:t xml:space="preserve"> муниципального образования Тимашевский</w:t>
      </w:r>
      <w:r w:rsidRPr="0020105A">
        <w:rPr>
          <w:sz w:val="28"/>
        </w:rPr>
        <w:t xml:space="preserve"> район</w:t>
      </w:r>
      <w:r w:rsidR="00C71480">
        <w:rPr>
          <w:sz w:val="28"/>
        </w:rPr>
        <w:t xml:space="preserve"> р</w:t>
      </w:r>
      <w:r w:rsidRPr="0020105A">
        <w:rPr>
          <w:sz w:val="28"/>
        </w:rPr>
        <w:t xml:space="preserve"> е ш и л:</w:t>
      </w:r>
    </w:p>
    <w:p w:rsidR="0020105A" w:rsidRDefault="0020105A" w:rsidP="00C5414C">
      <w:pPr>
        <w:ind w:firstLine="709"/>
        <w:jc w:val="both"/>
        <w:rPr>
          <w:sz w:val="28"/>
        </w:rPr>
      </w:pPr>
      <w:r w:rsidRPr="0020105A">
        <w:rPr>
          <w:sz w:val="28"/>
        </w:rPr>
        <w:t xml:space="preserve">1. Установить </w:t>
      </w:r>
      <w:r w:rsidR="003C4FB3" w:rsidRPr="003C4FB3">
        <w:rPr>
          <w:bCs/>
          <w:sz w:val="28"/>
        </w:rPr>
        <w:t>границ</w:t>
      </w:r>
      <w:r w:rsidR="00E1475A">
        <w:rPr>
          <w:bCs/>
          <w:sz w:val="28"/>
        </w:rPr>
        <w:t>ами</w:t>
      </w:r>
      <w:r w:rsidR="0089620E">
        <w:rPr>
          <w:bCs/>
          <w:sz w:val="28"/>
        </w:rPr>
        <w:t xml:space="preserve"> территории</w:t>
      </w:r>
      <w:r w:rsidR="00E1475A">
        <w:rPr>
          <w:bCs/>
          <w:sz w:val="28"/>
        </w:rPr>
        <w:t>,</w:t>
      </w:r>
      <w:r w:rsidR="002341A7">
        <w:rPr>
          <w:bCs/>
          <w:sz w:val="28"/>
        </w:rPr>
        <w:t xml:space="preserve"> </w:t>
      </w:r>
      <w:r w:rsidR="00E1475A" w:rsidRPr="002341A7">
        <w:rPr>
          <w:bCs/>
          <w:sz w:val="28"/>
        </w:rPr>
        <w:t xml:space="preserve">на которой может быть создана </w:t>
      </w:r>
      <w:r w:rsidR="00E1475A" w:rsidRPr="0089620E">
        <w:rPr>
          <w:bCs/>
          <w:sz w:val="28"/>
        </w:rPr>
        <w:t>народная дружина</w:t>
      </w:r>
      <w:r w:rsidR="0089620E" w:rsidRPr="0089620E">
        <w:rPr>
          <w:bCs/>
          <w:sz w:val="28"/>
        </w:rPr>
        <w:t xml:space="preserve"> муниципального образования </w:t>
      </w:r>
      <w:proofErr w:type="spellStart"/>
      <w:r w:rsidR="0089620E" w:rsidRPr="0089620E">
        <w:rPr>
          <w:bCs/>
          <w:sz w:val="28"/>
        </w:rPr>
        <w:t>Тимашевский</w:t>
      </w:r>
      <w:proofErr w:type="spellEnd"/>
      <w:r w:rsidR="0089620E" w:rsidRPr="0089620E">
        <w:rPr>
          <w:bCs/>
          <w:sz w:val="28"/>
        </w:rPr>
        <w:t xml:space="preserve"> </w:t>
      </w:r>
      <w:r w:rsidR="002C14FA" w:rsidRPr="0089620E">
        <w:rPr>
          <w:bCs/>
          <w:sz w:val="28"/>
        </w:rPr>
        <w:t>район</w:t>
      </w:r>
      <w:r w:rsidR="002C14FA" w:rsidRPr="006A1863">
        <w:rPr>
          <w:bCs/>
          <w:sz w:val="28"/>
        </w:rPr>
        <w:t xml:space="preserve"> </w:t>
      </w:r>
      <w:r w:rsidR="002C14FA">
        <w:rPr>
          <w:bCs/>
          <w:sz w:val="28"/>
        </w:rPr>
        <w:t>-</w:t>
      </w:r>
      <w:r w:rsidR="00E1475A">
        <w:rPr>
          <w:bCs/>
          <w:sz w:val="28"/>
        </w:rPr>
        <w:t xml:space="preserve"> границы</w:t>
      </w:r>
      <w:r w:rsidR="00E1475A" w:rsidRPr="002341A7">
        <w:rPr>
          <w:bCs/>
          <w:sz w:val="28"/>
        </w:rPr>
        <w:t xml:space="preserve"> </w:t>
      </w:r>
      <w:r w:rsidR="002341A7" w:rsidRPr="002341A7">
        <w:rPr>
          <w:bCs/>
          <w:sz w:val="28"/>
        </w:rPr>
        <w:t xml:space="preserve">муниципального образования </w:t>
      </w:r>
      <w:proofErr w:type="spellStart"/>
      <w:r w:rsidR="002341A7" w:rsidRPr="002341A7">
        <w:rPr>
          <w:bCs/>
          <w:sz w:val="28"/>
        </w:rPr>
        <w:t>Тимашевский</w:t>
      </w:r>
      <w:proofErr w:type="spellEnd"/>
      <w:r w:rsidR="002341A7" w:rsidRPr="002341A7">
        <w:rPr>
          <w:bCs/>
          <w:sz w:val="28"/>
        </w:rPr>
        <w:t xml:space="preserve"> район</w:t>
      </w:r>
      <w:r w:rsidR="00E1475A">
        <w:rPr>
          <w:bCs/>
          <w:sz w:val="28"/>
        </w:rPr>
        <w:t>, установленные</w:t>
      </w:r>
      <w:r w:rsidR="003C4FB3">
        <w:rPr>
          <w:b/>
          <w:bCs/>
          <w:sz w:val="28"/>
        </w:rPr>
        <w:t xml:space="preserve"> </w:t>
      </w:r>
      <w:r w:rsidR="001B6EAD">
        <w:rPr>
          <w:sz w:val="28"/>
        </w:rPr>
        <w:t xml:space="preserve">в соответствии </w:t>
      </w:r>
      <w:r w:rsidR="002C14FA">
        <w:rPr>
          <w:sz w:val="28"/>
        </w:rPr>
        <w:t xml:space="preserve">с </w:t>
      </w:r>
      <w:r w:rsidR="002C14FA" w:rsidRPr="0020105A">
        <w:rPr>
          <w:sz w:val="28"/>
        </w:rPr>
        <w:t>Законом</w:t>
      </w:r>
      <w:r w:rsidRPr="0020105A">
        <w:rPr>
          <w:sz w:val="28"/>
        </w:rPr>
        <w:t xml:space="preserve"> Краснодарского края от </w:t>
      </w:r>
      <w:r w:rsidR="00303A2C">
        <w:rPr>
          <w:sz w:val="28"/>
        </w:rPr>
        <w:t xml:space="preserve">5 мая </w:t>
      </w:r>
      <w:r w:rsidRPr="0020105A">
        <w:rPr>
          <w:sz w:val="28"/>
        </w:rPr>
        <w:t>2004</w:t>
      </w:r>
      <w:r w:rsidR="00303A2C">
        <w:rPr>
          <w:sz w:val="28"/>
        </w:rPr>
        <w:t xml:space="preserve"> г.</w:t>
      </w:r>
      <w:r w:rsidRPr="0020105A">
        <w:rPr>
          <w:sz w:val="28"/>
        </w:rPr>
        <w:t xml:space="preserve"> № </w:t>
      </w:r>
      <w:r w:rsidR="00303A2C">
        <w:rPr>
          <w:sz w:val="28"/>
        </w:rPr>
        <w:t>698</w:t>
      </w:r>
      <w:r w:rsidRPr="0020105A">
        <w:rPr>
          <w:sz w:val="28"/>
        </w:rPr>
        <w:t xml:space="preserve">-КЗ «Об установлении границ муниципального образования </w:t>
      </w:r>
      <w:r w:rsidR="00303A2C">
        <w:rPr>
          <w:sz w:val="28"/>
        </w:rPr>
        <w:t>Тимашевский</w:t>
      </w:r>
      <w:r w:rsidRPr="0020105A">
        <w:rPr>
          <w:sz w:val="28"/>
        </w:rPr>
        <w:t>, наделении его статусом муниципального района, образовании в его составе муниципальных образований - городского и сельских поселений и установлении их границ».</w:t>
      </w:r>
    </w:p>
    <w:p w:rsidR="0089620E" w:rsidRPr="00F4606A" w:rsidRDefault="0089620E" w:rsidP="0089620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>2. Организационно-кадровому отделу управления делами администрации муниципального образовани</w:t>
      </w:r>
      <w:r w:rsidR="002C14FA">
        <w:rPr>
          <w:spacing w:val="2"/>
          <w:sz w:val="28"/>
          <w:szCs w:val="28"/>
        </w:rPr>
        <w:t xml:space="preserve">я </w:t>
      </w:r>
      <w:proofErr w:type="spellStart"/>
      <w:r w:rsidR="002C14FA">
        <w:rPr>
          <w:spacing w:val="2"/>
          <w:sz w:val="28"/>
          <w:szCs w:val="28"/>
        </w:rPr>
        <w:t>Тимашевский</w:t>
      </w:r>
      <w:proofErr w:type="spellEnd"/>
      <w:r w:rsidR="002C14FA">
        <w:rPr>
          <w:spacing w:val="2"/>
          <w:sz w:val="28"/>
          <w:szCs w:val="28"/>
        </w:rPr>
        <w:t xml:space="preserve"> район</w:t>
      </w:r>
      <w:r w:rsidRPr="00F4606A">
        <w:rPr>
          <w:spacing w:val="2"/>
          <w:sz w:val="28"/>
          <w:szCs w:val="28"/>
        </w:rPr>
        <w:t xml:space="preserve"> (</w:t>
      </w:r>
      <w:proofErr w:type="spellStart"/>
      <w:r w:rsidRPr="00F4606A">
        <w:rPr>
          <w:spacing w:val="2"/>
          <w:sz w:val="28"/>
          <w:szCs w:val="28"/>
        </w:rPr>
        <w:t>Страшнов</w:t>
      </w:r>
      <w:proofErr w:type="spellEnd"/>
      <w:r w:rsidRPr="00F4606A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89620E" w:rsidRPr="00F4606A" w:rsidRDefault="0089620E" w:rsidP="0089620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F4606A">
        <w:rPr>
          <w:spacing w:val="2"/>
          <w:sz w:val="28"/>
          <w:szCs w:val="28"/>
        </w:rPr>
        <w:t>межпоселенческая</w:t>
      </w:r>
      <w:proofErr w:type="spellEnd"/>
      <w:r w:rsidRPr="00F4606A">
        <w:rPr>
          <w:spacing w:val="2"/>
          <w:sz w:val="28"/>
          <w:szCs w:val="28"/>
        </w:rPr>
        <w:t xml:space="preserve"> центральная библиотека муниципального образования </w:t>
      </w:r>
      <w:proofErr w:type="spellStart"/>
      <w:r w:rsidRPr="00F4606A">
        <w:rPr>
          <w:spacing w:val="2"/>
          <w:sz w:val="28"/>
          <w:szCs w:val="28"/>
        </w:rPr>
        <w:t>Тимашевский</w:t>
      </w:r>
      <w:proofErr w:type="spellEnd"/>
      <w:r w:rsidRPr="00F4606A">
        <w:rPr>
          <w:spacing w:val="2"/>
          <w:sz w:val="28"/>
          <w:szCs w:val="28"/>
        </w:rPr>
        <w:t xml:space="preserve"> район» по адресу: г. Тимашевск, пер. </w:t>
      </w:r>
      <w:proofErr w:type="gramStart"/>
      <w:r w:rsidRPr="00F4606A">
        <w:rPr>
          <w:spacing w:val="2"/>
          <w:sz w:val="28"/>
          <w:szCs w:val="28"/>
        </w:rPr>
        <w:t xml:space="preserve">Советский,   </w:t>
      </w:r>
      <w:proofErr w:type="gramEnd"/>
      <w:r w:rsidRPr="00F4606A">
        <w:rPr>
          <w:spacing w:val="2"/>
          <w:sz w:val="28"/>
          <w:szCs w:val="28"/>
        </w:rPr>
        <w:t xml:space="preserve">         д. 5 и МБУК «</w:t>
      </w:r>
      <w:proofErr w:type="spellStart"/>
      <w:r w:rsidRPr="00F4606A">
        <w:rPr>
          <w:spacing w:val="2"/>
          <w:sz w:val="28"/>
          <w:szCs w:val="28"/>
        </w:rPr>
        <w:t>Межпоселенческий</w:t>
      </w:r>
      <w:proofErr w:type="spellEnd"/>
      <w:r w:rsidRPr="00F4606A">
        <w:rPr>
          <w:spacing w:val="2"/>
          <w:sz w:val="28"/>
          <w:szCs w:val="28"/>
        </w:rPr>
        <w:t xml:space="preserve"> районный Дом культуры имени                           В.М. Толстых» по адресу:</w:t>
      </w:r>
      <w:r w:rsidRPr="00F4606A">
        <w:rPr>
          <w:sz w:val="28"/>
          <w:szCs w:val="28"/>
        </w:rPr>
        <w:t xml:space="preserve"> г. Тимашевск, ул. Ленина, д.120;</w:t>
      </w:r>
    </w:p>
    <w:p w:rsidR="0089620E" w:rsidRPr="002C14FA" w:rsidRDefault="0089620E" w:rsidP="002C14FA">
      <w:pPr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F4606A">
        <w:rPr>
          <w:spacing w:val="2"/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F4606A">
        <w:rPr>
          <w:spacing w:val="2"/>
          <w:sz w:val="28"/>
          <w:szCs w:val="28"/>
        </w:rPr>
        <w:t>Тимашевский</w:t>
      </w:r>
      <w:proofErr w:type="spellEnd"/>
      <w:r w:rsidRPr="00F4606A">
        <w:rPr>
          <w:spacing w:val="2"/>
          <w:sz w:val="28"/>
          <w:szCs w:val="28"/>
        </w:rPr>
        <w:t xml:space="preserve"> район, к тексту настоящего постановление в здании администрации муниципального образования </w:t>
      </w:r>
      <w:proofErr w:type="spellStart"/>
      <w:r w:rsidRPr="00F4606A">
        <w:rPr>
          <w:spacing w:val="2"/>
          <w:sz w:val="28"/>
          <w:szCs w:val="28"/>
        </w:rPr>
        <w:t>Тимашевский</w:t>
      </w:r>
      <w:proofErr w:type="spellEnd"/>
      <w:r w:rsidRPr="00F4606A">
        <w:rPr>
          <w:spacing w:val="2"/>
          <w:sz w:val="28"/>
          <w:szCs w:val="28"/>
        </w:rPr>
        <w:t xml:space="preserve"> район по адресу: г. Тимашевск, </w:t>
      </w:r>
      <w:r w:rsidR="002C14FA">
        <w:rPr>
          <w:spacing w:val="2"/>
          <w:sz w:val="28"/>
          <w:szCs w:val="28"/>
        </w:rPr>
        <w:t>ул. Красная,</w:t>
      </w:r>
      <w:r w:rsidR="006A1863">
        <w:rPr>
          <w:spacing w:val="2"/>
          <w:sz w:val="28"/>
          <w:szCs w:val="28"/>
        </w:rPr>
        <w:t xml:space="preserve"> </w:t>
      </w:r>
      <w:r w:rsidR="002C14FA">
        <w:rPr>
          <w:spacing w:val="2"/>
          <w:sz w:val="28"/>
          <w:szCs w:val="28"/>
        </w:rPr>
        <w:t>д.103</w:t>
      </w:r>
      <w:proofErr w:type="gramStart"/>
      <w:r w:rsidR="002C14FA">
        <w:rPr>
          <w:spacing w:val="2"/>
          <w:sz w:val="28"/>
          <w:szCs w:val="28"/>
        </w:rPr>
        <w:t xml:space="preserve">, </w:t>
      </w:r>
      <w:r w:rsidRPr="00F4606A">
        <w:rPr>
          <w:spacing w:val="2"/>
          <w:sz w:val="28"/>
          <w:szCs w:val="28"/>
        </w:rPr>
        <w:t xml:space="preserve"> </w:t>
      </w:r>
      <w:r w:rsidR="002C14FA">
        <w:rPr>
          <w:spacing w:val="2"/>
          <w:sz w:val="28"/>
          <w:szCs w:val="28"/>
        </w:rPr>
        <w:t>кабинет</w:t>
      </w:r>
      <w:proofErr w:type="gramEnd"/>
      <w:r w:rsidR="006A1863">
        <w:rPr>
          <w:spacing w:val="2"/>
          <w:sz w:val="28"/>
          <w:szCs w:val="28"/>
        </w:rPr>
        <w:t xml:space="preserve"> № 33</w:t>
      </w:r>
      <w:r w:rsidRPr="00F4606A">
        <w:rPr>
          <w:spacing w:val="2"/>
          <w:sz w:val="28"/>
          <w:szCs w:val="28"/>
        </w:rPr>
        <w:t>.</w:t>
      </w:r>
    </w:p>
    <w:p w:rsidR="00C0246F" w:rsidRPr="00C0246F" w:rsidRDefault="002C14FA" w:rsidP="00C0246F">
      <w:pPr>
        <w:ind w:firstLine="709"/>
        <w:jc w:val="both"/>
        <w:rPr>
          <w:bCs/>
          <w:sz w:val="28"/>
        </w:rPr>
      </w:pPr>
      <w:r>
        <w:rPr>
          <w:sz w:val="28"/>
        </w:rPr>
        <w:lastRenderedPageBreak/>
        <w:t>3</w:t>
      </w:r>
      <w:r w:rsidR="0020105A" w:rsidRPr="0020105A">
        <w:rPr>
          <w:sz w:val="28"/>
        </w:rPr>
        <w:t xml:space="preserve">. </w:t>
      </w:r>
      <w:r w:rsidR="00C0246F" w:rsidRPr="00C0246F">
        <w:rPr>
          <w:bCs/>
          <w:sz w:val="28"/>
        </w:rPr>
        <w:t xml:space="preserve">Отделу информационных технологий администрации муниципального образования Тимашевский район (Мирончук А.В.) обеспечить размещение настоящего </w:t>
      </w:r>
      <w:r>
        <w:rPr>
          <w:bCs/>
          <w:sz w:val="28"/>
        </w:rPr>
        <w:t xml:space="preserve">решения </w:t>
      </w:r>
      <w:r w:rsidR="00C0246F" w:rsidRPr="00C0246F">
        <w:rPr>
          <w:bCs/>
          <w:sz w:val="28"/>
        </w:rPr>
        <w:t>на официальном сайте муниципального образования Тимашевский район в информационно-телекоммуникационной сети «Интернет».</w:t>
      </w:r>
    </w:p>
    <w:p w:rsidR="00F7408F" w:rsidRPr="00D64C3C" w:rsidRDefault="002C14FA" w:rsidP="001F0517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B460E1" w:rsidRPr="00D64C3C">
        <w:rPr>
          <w:sz w:val="28"/>
        </w:rPr>
        <w:t>.</w:t>
      </w:r>
      <w:r w:rsidR="00CD0DE7" w:rsidRPr="00D64C3C">
        <w:rPr>
          <w:sz w:val="28"/>
        </w:rPr>
        <w:t> </w:t>
      </w:r>
      <w:r w:rsidR="00F7408F" w:rsidRPr="00D64C3C">
        <w:rPr>
          <w:sz w:val="28"/>
        </w:rPr>
        <w:t>Настоящее решение вступает в силу</w:t>
      </w:r>
      <w:r w:rsidR="0089620E">
        <w:rPr>
          <w:sz w:val="28"/>
        </w:rPr>
        <w:t xml:space="preserve"> после его официального опубликования</w:t>
      </w:r>
      <w:r w:rsidR="00682F4B" w:rsidRPr="00D64C3C">
        <w:rPr>
          <w:sz w:val="28"/>
        </w:rPr>
        <w:t>.</w:t>
      </w:r>
    </w:p>
    <w:p w:rsidR="00CD0DE7" w:rsidRPr="00B460E1" w:rsidRDefault="00CD0DE7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7408F" w:rsidRPr="00B460E1" w:rsidRDefault="00F7408F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460E1" w:rsidRDefault="00F7408F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B460E1">
        <w:rPr>
          <w:rFonts w:ascii="Times New Roman" w:hAnsi="Times New Roman"/>
          <w:sz w:val="28"/>
          <w:szCs w:val="28"/>
        </w:rPr>
        <w:t>Председатель Совета</w:t>
      </w:r>
    </w:p>
    <w:p w:rsidR="00B460E1" w:rsidRDefault="00F7408F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 w:rsidRPr="00B460E1">
        <w:rPr>
          <w:rFonts w:ascii="Times New Roman" w:hAnsi="Times New Roman"/>
          <w:sz w:val="28"/>
          <w:szCs w:val="28"/>
        </w:rPr>
        <w:t>муниципального</w:t>
      </w:r>
      <w:r w:rsidR="00B460E1">
        <w:rPr>
          <w:rFonts w:ascii="Times New Roman" w:hAnsi="Times New Roman"/>
          <w:sz w:val="28"/>
          <w:szCs w:val="28"/>
        </w:rPr>
        <w:t xml:space="preserve"> </w:t>
      </w:r>
      <w:r w:rsidRPr="00B460E1">
        <w:rPr>
          <w:rFonts w:ascii="Times New Roman" w:hAnsi="Times New Roman"/>
          <w:sz w:val="28"/>
          <w:szCs w:val="28"/>
        </w:rPr>
        <w:t>образования</w:t>
      </w:r>
    </w:p>
    <w:p w:rsidR="00DD5421" w:rsidRDefault="00B460E1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ab/>
      </w:r>
      <w:r w:rsidR="00C43B59">
        <w:rPr>
          <w:rFonts w:ascii="Times New Roman" w:hAnsi="Times New Roman"/>
          <w:sz w:val="28"/>
          <w:szCs w:val="28"/>
        </w:rPr>
        <w:tab/>
      </w:r>
      <w:r w:rsidR="00C43B59">
        <w:rPr>
          <w:rFonts w:ascii="Times New Roman" w:hAnsi="Times New Roman"/>
          <w:sz w:val="28"/>
          <w:szCs w:val="28"/>
        </w:rPr>
        <w:tab/>
      </w:r>
      <w:r w:rsidR="00C43B59">
        <w:rPr>
          <w:rFonts w:ascii="Times New Roman" w:hAnsi="Times New Roman"/>
          <w:sz w:val="28"/>
          <w:szCs w:val="28"/>
        </w:rPr>
        <w:tab/>
      </w:r>
      <w:r w:rsidR="00C43B59">
        <w:rPr>
          <w:rFonts w:ascii="Times New Roman" w:hAnsi="Times New Roman"/>
          <w:sz w:val="28"/>
          <w:szCs w:val="28"/>
        </w:rPr>
        <w:tab/>
      </w:r>
      <w:r w:rsidR="00C43B5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8768F">
        <w:rPr>
          <w:rFonts w:ascii="Times New Roman" w:hAnsi="Times New Roman"/>
          <w:sz w:val="28"/>
          <w:szCs w:val="28"/>
        </w:rPr>
        <w:t xml:space="preserve">        </w:t>
      </w:r>
      <w:r w:rsidR="00C43B59" w:rsidRPr="00C43B59">
        <w:rPr>
          <w:rFonts w:ascii="Times New Roman" w:hAnsi="Times New Roman"/>
          <w:sz w:val="28"/>
          <w:szCs w:val="28"/>
        </w:rPr>
        <w:t>А.М.</w:t>
      </w:r>
      <w:r w:rsidR="0028768F">
        <w:rPr>
          <w:rFonts w:ascii="Times New Roman" w:hAnsi="Times New Roman"/>
          <w:sz w:val="28"/>
          <w:szCs w:val="28"/>
        </w:rPr>
        <w:t xml:space="preserve"> </w:t>
      </w:r>
      <w:r w:rsidR="00C43B59" w:rsidRPr="00C43B59">
        <w:rPr>
          <w:rFonts w:ascii="Times New Roman" w:hAnsi="Times New Roman"/>
          <w:sz w:val="28"/>
          <w:szCs w:val="28"/>
        </w:rPr>
        <w:t>Устименко</w:t>
      </w: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2C14FA" w:rsidRDefault="002C14FA" w:rsidP="006A1863">
      <w:pPr>
        <w:jc w:val="center"/>
        <w:rPr>
          <w:b/>
          <w:sz w:val="28"/>
          <w:szCs w:val="28"/>
        </w:rPr>
      </w:pPr>
    </w:p>
    <w:p w:rsidR="002C14FA" w:rsidRDefault="002C14FA" w:rsidP="00DD5421">
      <w:pPr>
        <w:jc w:val="center"/>
        <w:rPr>
          <w:b/>
          <w:sz w:val="28"/>
          <w:szCs w:val="28"/>
        </w:rPr>
      </w:pPr>
    </w:p>
    <w:p w:rsidR="006A1863" w:rsidRDefault="006A1863" w:rsidP="00DD5421">
      <w:pPr>
        <w:jc w:val="center"/>
        <w:rPr>
          <w:b/>
          <w:sz w:val="28"/>
          <w:szCs w:val="28"/>
        </w:rPr>
      </w:pPr>
    </w:p>
    <w:p w:rsidR="006A1863" w:rsidRDefault="006A1863" w:rsidP="00DD5421">
      <w:pPr>
        <w:jc w:val="center"/>
        <w:rPr>
          <w:b/>
          <w:sz w:val="28"/>
          <w:szCs w:val="28"/>
        </w:rPr>
      </w:pPr>
    </w:p>
    <w:p w:rsidR="002C14FA" w:rsidRDefault="002C14FA" w:rsidP="006A1863">
      <w:pPr>
        <w:rPr>
          <w:b/>
          <w:sz w:val="28"/>
          <w:szCs w:val="28"/>
        </w:rPr>
      </w:pPr>
    </w:p>
    <w:p w:rsidR="00DD5421" w:rsidRPr="00BB2D6D" w:rsidRDefault="00DD5421" w:rsidP="00DD5421">
      <w:pPr>
        <w:jc w:val="center"/>
        <w:rPr>
          <w:b/>
          <w:sz w:val="28"/>
          <w:szCs w:val="28"/>
        </w:rPr>
      </w:pPr>
      <w:r w:rsidRPr="00BB2D6D">
        <w:rPr>
          <w:b/>
          <w:sz w:val="28"/>
          <w:szCs w:val="28"/>
        </w:rPr>
        <w:t>ЛИСТ СОГЛАСОВАНИЯ</w:t>
      </w:r>
    </w:p>
    <w:p w:rsidR="00DD5421" w:rsidRDefault="00DD5421" w:rsidP="00DD5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муниципального образования </w:t>
      </w:r>
    </w:p>
    <w:p w:rsidR="00DD5421" w:rsidRDefault="00DD5421" w:rsidP="00DD5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Тимашевский район от_____________ №_______ </w:t>
      </w:r>
    </w:p>
    <w:p w:rsidR="00DD5421" w:rsidRDefault="00DD5421" w:rsidP="00C0246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C47B6" w:rsidRPr="00DC47B6">
        <w:rPr>
          <w:sz w:val="28"/>
          <w:szCs w:val="28"/>
        </w:rPr>
        <w:t>Об установлении границ территории муниципального образования Тимашевский район на которой может быть создана народная дружина</w:t>
      </w:r>
      <w:r>
        <w:rPr>
          <w:sz w:val="28"/>
          <w:szCs w:val="28"/>
        </w:rPr>
        <w:t>»</w:t>
      </w:r>
    </w:p>
    <w:p w:rsidR="00DD5421" w:rsidRDefault="00DD5421" w:rsidP="00DD5421">
      <w:pPr>
        <w:rPr>
          <w:sz w:val="28"/>
          <w:szCs w:val="28"/>
        </w:rPr>
      </w:pPr>
    </w:p>
    <w:p w:rsidR="00DD5421" w:rsidRDefault="00DD5421" w:rsidP="00DD5421">
      <w:pPr>
        <w:rPr>
          <w:sz w:val="28"/>
          <w:szCs w:val="28"/>
        </w:rPr>
      </w:pPr>
    </w:p>
    <w:p w:rsidR="00DD5421" w:rsidRDefault="005A5398" w:rsidP="00DD542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70"/>
        <w:gridCol w:w="2468"/>
      </w:tblGrid>
      <w:tr w:rsidR="00266EE8" w:rsidTr="00DD5421">
        <w:tc>
          <w:tcPr>
            <w:tcW w:w="7338" w:type="dxa"/>
          </w:tcPr>
          <w:p w:rsidR="00266EE8" w:rsidRDefault="00266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внесен и подготовлен:</w:t>
            </w:r>
          </w:p>
        </w:tc>
        <w:tc>
          <w:tcPr>
            <w:tcW w:w="2516" w:type="dxa"/>
            <w:vAlign w:val="bottom"/>
          </w:tcPr>
          <w:p w:rsidR="00266EE8" w:rsidRDefault="00266EE8">
            <w:pPr>
              <w:rPr>
                <w:sz w:val="28"/>
                <w:szCs w:val="28"/>
              </w:rPr>
            </w:pPr>
          </w:p>
        </w:tc>
      </w:tr>
      <w:tr w:rsidR="00DD5421" w:rsidTr="00DD5421">
        <w:tc>
          <w:tcPr>
            <w:tcW w:w="7338" w:type="dxa"/>
            <w:hideMark/>
          </w:tcPr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постоянной депутатской 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комиссии по ГО и защите населения от ЧС,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военным вопросам, делам казачества,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информационной политике и взаимодействию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общественными объединениями,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правовым основам и депутатской этике</w:t>
            </w:r>
          </w:p>
        </w:tc>
        <w:tc>
          <w:tcPr>
            <w:tcW w:w="2516" w:type="dxa"/>
            <w:vAlign w:val="bottom"/>
            <w:hideMark/>
          </w:tcPr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П.В.</w:t>
            </w:r>
            <w:r w:rsidR="002876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Авдеев</w:t>
            </w:r>
          </w:p>
        </w:tc>
      </w:tr>
    </w:tbl>
    <w:p w:rsidR="00DD5421" w:rsidRDefault="00DD5421" w:rsidP="00DD5421">
      <w:pPr>
        <w:rPr>
          <w:sz w:val="28"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7"/>
        <w:gridCol w:w="2481"/>
      </w:tblGrid>
      <w:tr w:rsidR="00266EE8" w:rsidTr="00266EE8">
        <w:tc>
          <w:tcPr>
            <w:tcW w:w="7157" w:type="dxa"/>
          </w:tcPr>
          <w:p w:rsidR="00266EE8" w:rsidRDefault="00266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481" w:type="dxa"/>
            <w:vAlign w:val="bottom"/>
          </w:tcPr>
          <w:p w:rsidR="00266EE8" w:rsidRDefault="00266EE8">
            <w:pPr>
              <w:rPr>
                <w:sz w:val="28"/>
                <w:szCs w:val="28"/>
              </w:rPr>
            </w:pPr>
          </w:p>
        </w:tc>
      </w:tr>
      <w:tr w:rsidR="00DD5421" w:rsidTr="00266EE8">
        <w:tc>
          <w:tcPr>
            <w:tcW w:w="7157" w:type="dxa"/>
            <w:hideMark/>
          </w:tcPr>
          <w:p w:rsidR="00DD5421" w:rsidRDefault="007F6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D5421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DD5421">
              <w:rPr>
                <w:sz w:val="28"/>
                <w:szCs w:val="28"/>
              </w:rPr>
              <w:t xml:space="preserve"> главы 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</w:t>
            </w:r>
          </w:p>
        </w:tc>
        <w:tc>
          <w:tcPr>
            <w:tcW w:w="2481" w:type="dxa"/>
            <w:vAlign w:val="bottom"/>
            <w:hideMark/>
          </w:tcPr>
          <w:p w:rsidR="00DD5421" w:rsidRDefault="007F65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Мелихов</w:t>
            </w:r>
            <w:r w:rsidR="00F56418">
              <w:rPr>
                <w:sz w:val="28"/>
                <w:szCs w:val="28"/>
              </w:rPr>
              <w:t xml:space="preserve"> </w:t>
            </w:r>
          </w:p>
        </w:tc>
      </w:tr>
      <w:tr w:rsidR="00DD5421" w:rsidTr="00266EE8">
        <w:tc>
          <w:tcPr>
            <w:tcW w:w="7157" w:type="dxa"/>
          </w:tcPr>
          <w:p w:rsidR="00DD5421" w:rsidRDefault="00DD5421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  <w:vAlign w:val="bottom"/>
          </w:tcPr>
          <w:p w:rsidR="00DD5421" w:rsidRDefault="00DD5421">
            <w:pPr>
              <w:rPr>
                <w:sz w:val="28"/>
                <w:szCs w:val="28"/>
              </w:rPr>
            </w:pPr>
          </w:p>
        </w:tc>
      </w:tr>
      <w:tr w:rsidR="00DD5421" w:rsidTr="00266EE8">
        <w:tc>
          <w:tcPr>
            <w:tcW w:w="7157" w:type="dxa"/>
            <w:hideMark/>
          </w:tcPr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муниципального</w:t>
            </w: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Тимашевский район</w:t>
            </w:r>
          </w:p>
        </w:tc>
        <w:tc>
          <w:tcPr>
            <w:tcW w:w="2481" w:type="dxa"/>
            <w:vAlign w:val="bottom"/>
          </w:tcPr>
          <w:p w:rsidR="00DD5421" w:rsidRDefault="00DD5421">
            <w:pPr>
              <w:rPr>
                <w:sz w:val="28"/>
                <w:szCs w:val="28"/>
              </w:rPr>
            </w:pPr>
          </w:p>
          <w:p w:rsidR="00DD5421" w:rsidRDefault="00DD54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</w:t>
            </w:r>
            <w:r w:rsidR="002876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Коломенцова</w:t>
            </w:r>
          </w:p>
        </w:tc>
      </w:tr>
      <w:tr w:rsidR="00DD5421" w:rsidTr="00266EE8">
        <w:tc>
          <w:tcPr>
            <w:tcW w:w="7157" w:type="dxa"/>
          </w:tcPr>
          <w:p w:rsidR="00DD5421" w:rsidRDefault="00DD5421">
            <w:pPr>
              <w:rPr>
                <w:sz w:val="28"/>
                <w:szCs w:val="28"/>
              </w:rPr>
            </w:pPr>
          </w:p>
        </w:tc>
        <w:tc>
          <w:tcPr>
            <w:tcW w:w="2481" w:type="dxa"/>
            <w:vAlign w:val="bottom"/>
          </w:tcPr>
          <w:p w:rsidR="00DD5421" w:rsidRDefault="00DD5421">
            <w:pPr>
              <w:rPr>
                <w:sz w:val="28"/>
                <w:szCs w:val="28"/>
              </w:rPr>
            </w:pPr>
          </w:p>
        </w:tc>
      </w:tr>
      <w:tr w:rsidR="00DD5421" w:rsidTr="00406F7E">
        <w:trPr>
          <w:trHeight w:val="1643"/>
        </w:trPr>
        <w:tc>
          <w:tcPr>
            <w:tcW w:w="7157" w:type="dxa"/>
          </w:tcPr>
          <w:p w:rsidR="00EA0B96" w:rsidRDefault="007F6599" w:rsidP="005D185F">
            <w:pPr>
              <w:rPr>
                <w:sz w:val="28"/>
                <w:szCs w:val="28"/>
              </w:rPr>
            </w:pPr>
            <w:r w:rsidRPr="007F6599">
              <w:rPr>
                <w:sz w:val="28"/>
                <w:szCs w:val="28"/>
              </w:rPr>
              <w:t xml:space="preserve">Начальник общего </w:t>
            </w:r>
            <w:r w:rsidR="005D185F" w:rsidRPr="007F6599">
              <w:rPr>
                <w:sz w:val="28"/>
                <w:szCs w:val="28"/>
              </w:rPr>
              <w:t xml:space="preserve">отдела </w:t>
            </w:r>
          </w:p>
          <w:p w:rsidR="00EA0B96" w:rsidRDefault="007F6599" w:rsidP="007F6599">
            <w:pPr>
              <w:rPr>
                <w:sz w:val="28"/>
                <w:szCs w:val="28"/>
              </w:rPr>
            </w:pPr>
            <w:r w:rsidRPr="007F6599">
              <w:rPr>
                <w:sz w:val="28"/>
                <w:szCs w:val="28"/>
              </w:rPr>
              <w:t xml:space="preserve">управления делами администрации </w:t>
            </w:r>
          </w:p>
          <w:p w:rsidR="00EA0B96" w:rsidRDefault="007F6599" w:rsidP="007F6599">
            <w:pPr>
              <w:rPr>
                <w:sz w:val="28"/>
                <w:szCs w:val="28"/>
              </w:rPr>
            </w:pPr>
            <w:r w:rsidRPr="007F6599">
              <w:rPr>
                <w:sz w:val="28"/>
                <w:szCs w:val="28"/>
              </w:rPr>
              <w:t>муниципального образования</w:t>
            </w:r>
          </w:p>
          <w:p w:rsidR="00DD5421" w:rsidRDefault="007F6599" w:rsidP="00406F7E">
            <w:pPr>
              <w:rPr>
                <w:sz w:val="28"/>
                <w:szCs w:val="28"/>
              </w:rPr>
            </w:pPr>
            <w:r w:rsidRPr="007F6599">
              <w:rPr>
                <w:sz w:val="28"/>
                <w:szCs w:val="28"/>
              </w:rPr>
              <w:t>Тимашевский район</w:t>
            </w:r>
            <w:r w:rsidRPr="007F6599">
              <w:rPr>
                <w:sz w:val="28"/>
                <w:szCs w:val="28"/>
              </w:rPr>
              <w:tab/>
            </w:r>
          </w:p>
        </w:tc>
        <w:tc>
          <w:tcPr>
            <w:tcW w:w="2481" w:type="dxa"/>
          </w:tcPr>
          <w:p w:rsidR="00EA0B96" w:rsidRDefault="00EA0B96" w:rsidP="00EA0B96">
            <w:pPr>
              <w:rPr>
                <w:sz w:val="28"/>
                <w:szCs w:val="28"/>
              </w:rPr>
            </w:pPr>
          </w:p>
          <w:p w:rsidR="00EA0B96" w:rsidRDefault="00EA0B96" w:rsidP="00EA0B96">
            <w:pPr>
              <w:rPr>
                <w:sz w:val="28"/>
                <w:szCs w:val="28"/>
              </w:rPr>
            </w:pPr>
          </w:p>
          <w:p w:rsidR="00EA0B96" w:rsidRDefault="00EA0B96" w:rsidP="00EA0B96">
            <w:pPr>
              <w:rPr>
                <w:sz w:val="28"/>
                <w:szCs w:val="28"/>
              </w:rPr>
            </w:pPr>
          </w:p>
          <w:p w:rsidR="00DD5421" w:rsidRDefault="002B5732" w:rsidP="00406F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</w:t>
            </w:r>
            <w:proofErr w:type="spellStart"/>
            <w:r>
              <w:rPr>
                <w:sz w:val="28"/>
                <w:szCs w:val="28"/>
              </w:rPr>
              <w:t>Прокопец</w:t>
            </w:r>
            <w:proofErr w:type="spellEnd"/>
          </w:p>
        </w:tc>
      </w:tr>
    </w:tbl>
    <w:p w:rsidR="00DD5421" w:rsidRDefault="00DD5421" w:rsidP="00DD5421">
      <w:pPr>
        <w:rPr>
          <w:b/>
          <w:bCs/>
          <w:sz w:val="28"/>
          <w:szCs w:val="28"/>
        </w:rPr>
      </w:pPr>
    </w:p>
    <w:p w:rsidR="00F7408F" w:rsidRPr="00B460E1" w:rsidRDefault="00B460E1" w:rsidP="00B460E1">
      <w:pPr>
        <w:pStyle w:val="a5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</w:p>
    <w:sectPr w:rsidR="00F7408F" w:rsidRPr="00B460E1" w:rsidSect="006B25D8">
      <w:headerReference w:type="even" r:id="rId8"/>
      <w:headerReference w:type="default" r:id="rId9"/>
      <w:headerReference w:type="first" r:id="rId10"/>
      <w:pgSz w:w="11906" w:h="16838" w:code="9"/>
      <w:pgMar w:top="28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35" w:rsidRDefault="009F4535" w:rsidP="00535EFC">
      <w:r>
        <w:separator/>
      </w:r>
    </w:p>
  </w:endnote>
  <w:endnote w:type="continuationSeparator" w:id="0">
    <w:p w:rsidR="009F4535" w:rsidRDefault="009F4535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35" w:rsidRDefault="009F4535" w:rsidP="00535EFC">
      <w:r>
        <w:separator/>
      </w:r>
    </w:p>
  </w:footnote>
  <w:footnote w:type="continuationSeparator" w:id="0">
    <w:p w:rsidR="009F4535" w:rsidRDefault="009F4535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25D8">
      <w:rPr>
        <w:rStyle w:val="a9"/>
        <w:noProof/>
      </w:rPr>
      <w:t>2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150204"/>
      <w:docPartObj>
        <w:docPartGallery w:val="Page Numbers (Top of Page)"/>
        <w:docPartUnique/>
      </w:docPartObj>
    </w:sdtPr>
    <w:sdtEndPr/>
    <w:sdtContent>
      <w:p w:rsidR="006B25D8" w:rsidRDefault="006B25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863">
          <w:rPr>
            <w:noProof/>
          </w:rPr>
          <w:t>2</w:t>
        </w:r>
        <w:r>
          <w:fldChar w:fldCharType="end"/>
        </w:r>
      </w:p>
    </w:sdtContent>
  </w:sdt>
  <w:p w:rsidR="00F7408F" w:rsidRPr="00B460E1" w:rsidRDefault="00F7408F">
    <w:pPr>
      <w:pStyle w:val="a7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3874817"/>
      <w:docPartObj>
        <w:docPartGallery w:val="Page Numbers (Top of Page)"/>
        <w:docPartUnique/>
      </w:docPartObj>
    </w:sdtPr>
    <w:sdtEndPr/>
    <w:sdtContent>
      <w:p w:rsidR="00060B09" w:rsidRDefault="009F4535">
        <w:pPr>
          <w:pStyle w:val="a7"/>
          <w:jc w:val="center"/>
        </w:pPr>
      </w:p>
    </w:sdtContent>
  </w:sdt>
  <w:p w:rsidR="00060B09" w:rsidRDefault="00060B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 w15:restartNumberingAfterBreak="0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36D24F0"/>
    <w:multiLevelType w:val="multilevel"/>
    <w:tmpl w:val="7136C6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5" w15:restartNumberingAfterBreak="0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6" w15:restartNumberingAfterBreak="0">
    <w:nsid w:val="33283EB3"/>
    <w:multiLevelType w:val="hybridMultilevel"/>
    <w:tmpl w:val="E5F6965A"/>
    <w:lvl w:ilvl="0" w:tplc="81B6A6C0">
      <w:start w:val="1"/>
      <w:numFmt w:val="decimal"/>
      <w:lvlText w:val="%1."/>
      <w:lvlJc w:val="left"/>
      <w:pPr>
        <w:ind w:left="142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>
      <w:start w:val="1"/>
      <w:numFmt w:val="lowerRoman"/>
      <w:lvlText w:val="%3."/>
      <w:lvlJc w:val="right"/>
      <w:pPr>
        <w:ind w:left="2866" w:hanging="180"/>
      </w:pPr>
    </w:lvl>
    <w:lvl w:ilvl="3" w:tplc="0419000F">
      <w:start w:val="1"/>
      <w:numFmt w:val="decimal"/>
      <w:lvlText w:val="%4."/>
      <w:lvlJc w:val="left"/>
      <w:pPr>
        <w:ind w:left="3586" w:hanging="360"/>
      </w:pPr>
    </w:lvl>
    <w:lvl w:ilvl="4" w:tplc="04190019">
      <w:start w:val="1"/>
      <w:numFmt w:val="lowerLetter"/>
      <w:lvlText w:val="%5."/>
      <w:lvlJc w:val="left"/>
      <w:pPr>
        <w:ind w:left="4306" w:hanging="360"/>
      </w:pPr>
    </w:lvl>
    <w:lvl w:ilvl="5" w:tplc="0419001B">
      <w:start w:val="1"/>
      <w:numFmt w:val="lowerRoman"/>
      <w:lvlText w:val="%6."/>
      <w:lvlJc w:val="right"/>
      <w:pPr>
        <w:ind w:left="5026" w:hanging="180"/>
      </w:pPr>
    </w:lvl>
    <w:lvl w:ilvl="6" w:tplc="0419000F">
      <w:start w:val="1"/>
      <w:numFmt w:val="decimal"/>
      <w:lvlText w:val="%7."/>
      <w:lvlJc w:val="left"/>
      <w:pPr>
        <w:ind w:left="5746" w:hanging="360"/>
      </w:pPr>
    </w:lvl>
    <w:lvl w:ilvl="7" w:tplc="04190019">
      <w:start w:val="1"/>
      <w:numFmt w:val="lowerLetter"/>
      <w:lvlText w:val="%8."/>
      <w:lvlJc w:val="left"/>
      <w:pPr>
        <w:ind w:left="6466" w:hanging="360"/>
      </w:pPr>
    </w:lvl>
    <w:lvl w:ilvl="8" w:tplc="0419001B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0" w15:restartNumberingAfterBreak="0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3794B1F"/>
    <w:multiLevelType w:val="hybridMultilevel"/>
    <w:tmpl w:val="4EBCD0A8"/>
    <w:lvl w:ilvl="0" w:tplc="4E3E1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4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25"/>
  </w:num>
  <w:num w:numId="13">
    <w:abstractNumId w:val="20"/>
  </w:num>
  <w:num w:numId="14">
    <w:abstractNumId w:val="21"/>
  </w:num>
  <w:num w:numId="15">
    <w:abstractNumId w:val="23"/>
  </w:num>
  <w:num w:numId="16">
    <w:abstractNumId w:val="19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7"/>
  </w:num>
  <w:num w:numId="28">
    <w:abstractNumId w:val="18"/>
  </w:num>
  <w:num w:numId="29">
    <w:abstractNumId w:val="13"/>
  </w:num>
  <w:num w:numId="30">
    <w:abstractNumId w:val="24"/>
  </w:num>
  <w:num w:numId="31">
    <w:abstractNumId w:val="16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18"/>
    <w:rsid w:val="00003AA3"/>
    <w:rsid w:val="0000666A"/>
    <w:rsid w:val="00013A69"/>
    <w:rsid w:val="00021C37"/>
    <w:rsid w:val="000259B6"/>
    <w:rsid w:val="000358E0"/>
    <w:rsid w:val="00036BD7"/>
    <w:rsid w:val="0004077B"/>
    <w:rsid w:val="00044D18"/>
    <w:rsid w:val="00047048"/>
    <w:rsid w:val="00047669"/>
    <w:rsid w:val="00054236"/>
    <w:rsid w:val="00055442"/>
    <w:rsid w:val="0005714C"/>
    <w:rsid w:val="00057282"/>
    <w:rsid w:val="00060B09"/>
    <w:rsid w:val="000617D2"/>
    <w:rsid w:val="00081C61"/>
    <w:rsid w:val="00082FE1"/>
    <w:rsid w:val="00084BC4"/>
    <w:rsid w:val="00084FC9"/>
    <w:rsid w:val="00087590"/>
    <w:rsid w:val="000955D4"/>
    <w:rsid w:val="000A2F51"/>
    <w:rsid w:val="000B7FA3"/>
    <w:rsid w:val="000C420C"/>
    <w:rsid w:val="000E2135"/>
    <w:rsid w:val="000E2EA0"/>
    <w:rsid w:val="000F16BF"/>
    <w:rsid w:val="000F5486"/>
    <w:rsid w:val="00112D90"/>
    <w:rsid w:val="00120CFA"/>
    <w:rsid w:val="001464EE"/>
    <w:rsid w:val="0015033C"/>
    <w:rsid w:val="00154C6D"/>
    <w:rsid w:val="001611C6"/>
    <w:rsid w:val="0017637D"/>
    <w:rsid w:val="001831E4"/>
    <w:rsid w:val="001974FD"/>
    <w:rsid w:val="001A1F96"/>
    <w:rsid w:val="001B078B"/>
    <w:rsid w:val="001B168A"/>
    <w:rsid w:val="001B5271"/>
    <w:rsid w:val="001B6EAD"/>
    <w:rsid w:val="001B7568"/>
    <w:rsid w:val="001B7AA5"/>
    <w:rsid w:val="001C263F"/>
    <w:rsid w:val="001C2D3F"/>
    <w:rsid w:val="001C70E8"/>
    <w:rsid w:val="001F0517"/>
    <w:rsid w:val="001F3B59"/>
    <w:rsid w:val="0020105A"/>
    <w:rsid w:val="0020251F"/>
    <w:rsid w:val="00202706"/>
    <w:rsid w:val="0021206E"/>
    <w:rsid w:val="00220971"/>
    <w:rsid w:val="00227DC6"/>
    <w:rsid w:val="002341A7"/>
    <w:rsid w:val="002424EA"/>
    <w:rsid w:val="0024431B"/>
    <w:rsid w:val="00245E63"/>
    <w:rsid w:val="00254EC0"/>
    <w:rsid w:val="00266EE8"/>
    <w:rsid w:val="0028292B"/>
    <w:rsid w:val="0028768F"/>
    <w:rsid w:val="0029650C"/>
    <w:rsid w:val="002A3582"/>
    <w:rsid w:val="002B4A70"/>
    <w:rsid w:val="002B5732"/>
    <w:rsid w:val="002B75ED"/>
    <w:rsid w:val="002C14FA"/>
    <w:rsid w:val="002D3CDA"/>
    <w:rsid w:val="002D7360"/>
    <w:rsid w:val="002E16D5"/>
    <w:rsid w:val="002F44E6"/>
    <w:rsid w:val="002F4E58"/>
    <w:rsid w:val="002F600A"/>
    <w:rsid w:val="003005C4"/>
    <w:rsid w:val="00301502"/>
    <w:rsid w:val="00303A2C"/>
    <w:rsid w:val="003060F1"/>
    <w:rsid w:val="00307986"/>
    <w:rsid w:val="00323FD1"/>
    <w:rsid w:val="00347E35"/>
    <w:rsid w:val="00376A24"/>
    <w:rsid w:val="00380136"/>
    <w:rsid w:val="003906E4"/>
    <w:rsid w:val="003926D4"/>
    <w:rsid w:val="00394893"/>
    <w:rsid w:val="003A5E61"/>
    <w:rsid w:val="003C4FB3"/>
    <w:rsid w:val="003C6AEE"/>
    <w:rsid w:val="003D5EA8"/>
    <w:rsid w:val="003F1927"/>
    <w:rsid w:val="003F3FEB"/>
    <w:rsid w:val="00400A8F"/>
    <w:rsid w:val="004032D0"/>
    <w:rsid w:val="00403A54"/>
    <w:rsid w:val="00406F7E"/>
    <w:rsid w:val="00421C4A"/>
    <w:rsid w:val="004475E0"/>
    <w:rsid w:val="004760C1"/>
    <w:rsid w:val="004912BD"/>
    <w:rsid w:val="004C3095"/>
    <w:rsid w:val="004C4FDA"/>
    <w:rsid w:val="004C5255"/>
    <w:rsid w:val="004F4476"/>
    <w:rsid w:val="004F49FB"/>
    <w:rsid w:val="00501DAC"/>
    <w:rsid w:val="00506046"/>
    <w:rsid w:val="00522435"/>
    <w:rsid w:val="005340D4"/>
    <w:rsid w:val="00535EFC"/>
    <w:rsid w:val="005401EE"/>
    <w:rsid w:val="005413FA"/>
    <w:rsid w:val="00544996"/>
    <w:rsid w:val="0056025B"/>
    <w:rsid w:val="00562D88"/>
    <w:rsid w:val="00565630"/>
    <w:rsid w:val="005717BD"/>
    <w:rsid w:val="00577F76"/>
    <w:rsid w:val="005863D0"/>
    <w:rsid w:val="0059173D"/>
    <w:rsid w:val="00592714"/>
    <w:rsid w:val="005A5398"/>
    <w:rsid w:val="005D185F"/>
    <w:rsid w:val="005E296E"/>
    <w:rsid w:val="005E4971"/>
    <w:rsid w:val="005E74E7"/>
    <w:rsid w:val="005F1118"/>
    <w:rsid w:val="00603F19"/>
    <w:rsid w:val="00612866"/>
    <w:rsid w:val="00620C49"/>
    <w:rsid w:val="00635744"/>
    <w:rsid w:val="006500CD"/>
    <w:rsid w:val="00682F4B"/>
    <w:rsid w:val="0069415D"/>
    <w:rsid w:val="006A1863"/>
    <w:rsid w:val="006A65AD"/>
    <w:rsid w:val="006B25D8"/>
    <w:rsid w:val="006B6B79"/>
    <w:rsid w:val="006C7ECF"/>
    <w:rsid w:val="006D49FF"/>
    <w:rsid w:val="006E0989"/>
    <w:rsid w:val="006F0C9E"/>
    <w:rsid w:val="00702D65"/>
    <w:rsid w:val="007042F5"/>
    <w:rsid w:val="0071152C"/>
    <w:rsid w:val="00720C89"/>
    <w:rsid w:val="00723ACF"/>
    <w:rsid w:val="00724ADB"/>
    <w:rsid w:val="00740605"/>
    <w:rsid w:val="00741602"/>
    <w:rsid w:val="00742CDD"/>
    <w:rsid w:val="00745BF4"/>
    <w:rsid w:val="00746E66"/>
    <w:rsid w:val="00747BBB"/>
    <w:rsid w:val="00754EF6"/>
    <w:rsid w:val="0077418C"/>
    <w:rsid w:val="00776E62"/>
    <w:rsid w:val="00777922"/>
    <w:rsid w:val="00781D78"/>
    <w:rsid w:val="00783542"/>
    <w:rsid w:val="007847BD"/>
    <w:rsid w:val="007A294C"/>
    <w:rsid w:val="007C0DC0"/>
    <w:rsid w:val="007E2CEB"/>
    <w:rsid w:val="007F48D4"/>
    <w:rsid w:val="007F6599"/>
    <w:rsid w:val="00801D71"/>
    <w:rsid w:val="00803EBB"/>
    <w:rsid w:val="00815C0E"/>
    <w:rsid w:val="00825677"/>
    <w:rsid w:val="00826F89"/>
    <w:rsid w:val="00842B01"/>
    <w:rsid w:val="00852518"/>
    <w:rsid w:val="008526D3"/>
    <w:rsid w:val="0087750E"/>
    <w:rsid w:val="0088777A"/>
    <w:rsid w:val="00895762"/>
    <w:rsid w:val="0089620E"/>
    <w:rsid w:val="008B49DA"/>
    <w:rsid w:val="008D0C31"/>
    <w:rsid w:val="008D68D1"/>
    <w:rsid w:val="008E15E6"/>
    <w:rsid w:val="008E202D"/>
    <w:rsid w:val="008F07D5"/>
    <w:rsid w:val="008F6C67"/>
    <w:rsid w:val="00914C1F"/>
    <w:rsid w:val="00917735"/>
    <w:rsid w:val="00920B9D"/>
    <w:rsid w:val="0092402C"/>
    <w:rsid w:val="00951987"/>
    <w:rsid w:val="009519B2"/>
    <w:rsid w:val="009606B1"/>
    <w:rsid w:val="009730B0"/>
    <w:rsid w:val="00975E91"/>
    <w:rsid w:val="00984BB3"/>
    <w:rsid w:val="00987589"/>
    <w:rsid w:val="009B4A9B"/>
    <w:rsid w:val="009C52CF"/>
    <w:rsid w:val="009F4535"/>
    <w:rsid w:val="00A07B4A"/>
    <w:rsid w:val="00A11323"/>
    <w:rsid w:val="00A13BCF"/>
    <w:rsid w:val="00A22773"/>
    <w:rsid w:val="00A23D10"/>
    <w:rsid w:val="00A245A5"/>
    <w:rsid w:val="00A25F38"/>
    <w:rsid w:val="00A37817"/>
    <w:rsid w:val="00A469F4"/>
    <w:rsid w:val="00A55D3E"/>
    <w:rsid w:val="00A61708"/>
    <w:rsid w:val="00A87567"/>
    <w:rsid w:val="00A8791F"/>
    <w:rsid w:val="00AB264E"/>
    <w:rsid w:val="00AC0EFD"/>
    <w:rsid w:val="00AD32B1"/>
    <w:rsid w:val="00AD4563"/>
    <w:rsid w:val="00AD5C54"/>
    <w:rsid w:val="00AE56B2"/>
    <w:rsid w:val="00AF605B"/>
    <w:rsid w:val="00B046D4"/>
    <w:rsid w:val="00B175F0"/>
    <w:rsid w:val="00B34176"/>
    <w:rsid w:val="00B35D44"/>
    <w:rsid w:val="00B460E1"/>
    <w:rsid w:val="00B50038"/>
    <w:rsid w:val="00B5359C"/>
    <w:rsid w:val="00B55A31"/>
    <w:rsid w:val="00B67535"/>
    <w:rsid w:val="00B70526"/>
    <w:rsid w:val="00B8196B"/>
    <w:rsid w:val="00B870EE"/>
    <w:rsid w:val="00B935A7"/>
    <w:rsid w:val="00BA6BDC"/>
    <w:rsid w:val="00BB2D6D"/>
    <w:rsid w:val="00BC0B3C"/>
    <w:rsid w:val="00BC799A"/>
    <w:rsid w:val="00BE25A4"/>
    <w:rsid w:val="00BE43A1"/>
    <w:rsid w:val="00BE7C5D"/>
    <w:rsid w:val="00BF0157"/>
    <w:rsid w:val="00BF40A5"/>
    <w:rsid w:val="00C0246F"/>
    <w:rsid w:val="00C02C06"/>
    <w:rsid w:val="00C04E9D"/>
    <w:rsid w:val="00C0776A"/>
    <w:rsid w:val="00C12716"/>
    <w:rsid w:val="00C22D32"/>
    <w:rsid w:val="00C43B59"/>
    <w:rsid w:val="00C4442C"/>
    <w:rsid w:val="00C44D04"/>
    <w:rsid w:val="00C52C48"/>
    <w:rsid w:val="00C530F5"/>
    <w:rsid w:val="00C5414C"/>
    <w:rsid w:val="00C57354"/>
    <w:rsid w:val="00C57F87"/>
    <w:rsid w:val="00C71480"/>
    <w:rsid w:val="00C71512"/>
    <w:rsid w:val="00C83720"/>
    <w:rsid w:val="00C9075E"/>
    <w:rsid w:val="00CA05CE"/>
    <w:rsid w:val="00CA16EF"/>
    <w:rsid w:val="00CD0DE7"/>
    <w:rsid w:val="00CD2FD1"/>
    <w:rsid w:val="00CE0BF1"/>
    <w:rsid w:val="00CE60FF"/>
    <w:rsid w:val="00CF1769"/>
    <w:rsid w:val="00CF2FE3"/>
    <w:rsid w:val="00D01441"/>
    <w:rsid w:val="00D02419"/>
    <w:rsid w:val="00D066DD"/>
    <w:rsid w:val="00D101E2"/>
    <w:rsid w:val="00D141D9"/>
    <w:rsid w:val="00D15761"/>
    <w:rsid w:val="00D21611"/>
    <w:rsid w:val="00D26E9E"/>
    <w:rsid w:val="00D2798E"/>
    <w:rsid w:val="00D52E5A"/>
    <w:rsid w:val="00D54C6F"/>
    <w:rsid w:val="00D64C3C"/>
    <w:rsid w:val="00D67EFB"/>
    <w:rsid w:val="00D70F93"/>
    <w:rsid w:val="00D74329"/>
    <w:rsid w:val="00D74913"/>
    <w:rsid w:val="00D813F5"/>
    <w:rsid w:val="00D9040D"/>
    <w:rsid w:val="00D93FA9"/>
    <w:rsid w:val="00D95338"/>
    <w:rsid w:val="00DA1D3A"/>
    <w:rsid w:val="00DA2114"/>
    <w:rsid w:val="00DA38D8"/>
    <w:rsid w:val="00DA480F"/>
    <w:rsid w:val="00DA71CD"/>
    <w:rsid w:val="00DA76C4"/>
    <w:rsid w:val="00DC47B6"/>
    <w:rsid w:val="00DC4D4A"/>
    <w:rsid w:val="00DC64AB"/>
    <w:rsid w:val="00DD5421"/>
    <w:rsid w:val="00DD5D2D"/>
    <w:rsid w:val="00DE7BCF"/>
    <w:rsid w:val="00E00F9E"/>
    <w:rsid w:val="00E0356D"/>
    <w:rsid w:val="00E1475A"/>
    <w:rsid w:val="00E1537F"/>
    <w:rsid w:val="00E23B67"/>
    <w:rsid w:val="00E23F85"/>
    <w:rsid w:val="00E2753A"/>
    <w:rsid w:val="00E35572"/>
    <w:rsid w:val="00E52C2F"/>
    <w:rsid w:val="00EA0B96"/>
    <w:rsid w:val="00EA5383"/>
    <w:rsid w:val="00EB008F"/>
    <w:rsid w:val="00EB6E69"/>
    <w:rsid w:val="00EC61CA"/>
    <w:rsid w:val="00EE1362"/>
    <w:rsid w:val="00EE3AEA"/>
    <w:rsid w:val="00F124E5"/>
    <w:rsid w:val="00F173BE"/>
    <w:rsid w:val="00F21F7D"/>
    <w:rsid w:val="00F22762"/>
    <w:rsid w:val="00F400D1"/>
    <w:rsid w:val="00F46180"/>
    <w:rsid w:val="00F51D29"/>
    <w:rsid w:val="00F56418"/>
    <w:rsid w:val="00F6173B"/>
    <w:rsid w:val="00F713B9"/>
    <w:rsid w:val="00F717E7"/>
    <w:rsid w:val="00F7408F"/>
    <w:rsid w:val="00FA076D"/>
    <w:rsid w:val="00FA5579"/>
    <w:rsid w:val="00FB12F3"/>
    <w:rsid w:val="00FC1A15"/>
    <w:rsid w:val="00FD662F"/>
    <w:rsid w:val="00FE5E9C"/>
    <w:rsid w:val="00FF1C11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F65C1"/>
  <w15:docId w15:val="{64B1502A-E621-4ADB-9DC9-1A28CD1C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uiPriority w:val="99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uiPriority w:val="99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uiPriority w:val="99"/>
    <w:rsid w:val="00852518"/>
    <w:rPr>
      <w:rFonts w:cs="Times New Roman"/>
    </w:rPr>
  </w:style>
  <w:style w:type="paragraph" w:styleId="21">
    <w:name w:val="Body Text 2"/>
    <w:basedOn w:val="a"/>
    <w:link w:val="22"/>
    <w:uiPriority w:val="99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uiPriority w:val="99"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uiPriority w:val="99"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uiPriority w:val="99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99"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uiPriority w:val="99"/>
    <w:rsid w:val="00DD5D2D"/>
    <w:rPr>
      <w:rFonts w:cs="Times New Roman"/>
    </w:rPr>
  </w:style>
  <w:style w:type="paragraph" w:customStyle="1" w:styleId="consnormal0">
    <w:name w:val="consnormal"/>
    <w:basedOn w:val="a"/>
    <w:uiPriority w:val="99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uiPriority w:val="99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uiPriority w:val="99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uiPriority w:val="99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uiPriority w:val="99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uiPriority w:val="99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uiPriority w:val="99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uiPriority w:val="99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uiPriority w:val="99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uiPriority w:val="99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uiPriority w:val="99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uiPriority w:val="99"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uiPriority w:val="99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uiPriority w:val="99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uiPriority w:val="99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uiPriority w:val="99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uiPriority w:val="99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styleId="af6">
    <w:name w:val="List Paragraph"/>
    <w:basedOn w:val="a"/>
    <w:uiPriority w:val="34"/>
    <w:qFormat/>
    <w:rsid w:val="00DA3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F7B1F-F031-494C-BB2F-FB5315D4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Кульбашная Наташа</cp:lastModifiedBy>
  <cp:revision>4</cp:revision>
  <cp:lastPrinted>2019-12-02T08:54:00Z</cp:lastPrinted>
  <dcterms:created xsi:type="dcterms:W3CDTF">2019-11-27T12:00:00Z</dcterms:created>
  <dcterms:modified xsi:type="dcterms:W3CDTF">2019-12-02T08:54:00Z</dcterms:modified>
</cp:coreProperties>
</file>